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9CFB6" w14:textId="37B1A5D4" w:rsidR="00E36984" w:rsidRPr="00C02C43" w:rsidRDefault="00E36984" w:rsidP="00E36984">
      <w:pPr>
        <w:spacing w:line="240" w:lineRule="auto"/>
        <w:jc w:val="right"/>
        <w:rPr>
          <w:rFonts w:ascii="Calibri Light" w:hAnsi="Calibri Light" w:cs="Calibri Light"/>
          <w:sz w:val="16"/>
          <w:szCs w:val="16"/>
        </w:rPr>
      </w:pPr>
      <w:r w:rsidRPr="00C02C43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C02C43">
        <w:rPr>
          <w:rFonts w:ascii="Calibri Light" w:eastAsia="Arial Black" w:hAnsi="Calibri Light" w:cs="Calibri Light"/>
          <w:u w:val="single"/>
        </w:rPr>
        <w:t xml:space="preserve"> </w:t>
      </w:r>
    </w:p>
    <w:p w14:paraId="57026D54" w14:textId="77777777" w:rsidR="00E36984" w:rsidRPr="00C02C43" w:rsidRDefault="00E36984" w:rsidP="00E36984">
      <w:pPr>
        <w:spacing w:after="0" w:line="240" w:lineRule="auto"/>
        <w:rPr>
          <w:rFonts w:ascii="Calibri Light" w:hAnsi="Calibri Light" w:cs="Calibri Light"/>
          <w:sz w:val="16"/>
          <w:szCs w:val="16"/>
        </w:rPr>
      </w:pPr>
      <w:r w:rsidRPr="00C02C43">
        <w:rPr>
          <w:rFonts w:ascii="Calibri Light" w:hAnsi="Calibri Light" w:cs="Calibri Light"/>
          <w:spacing w:val="26"/>
          <w:sz w:val="20"/>
          <w:szCs w:val="16"/>
          <w:u w:val="single"/>
        </w:rPr>
        <w:t>Zamawiający:</w:t>
      </w:r>
    </w:p>
    <w:p w14:paraId="1329253B" w14:textId="77777777" w:rsidR="00E36984" w:rsidRPr="00C02C43" w:rsidRDefault="00E36984" w:rsidP="00E36984">
      <w:pPr>
        <w:spacing w:line="240" w:lineRule="auto"/>
        <w:rPr>
          <w:rFonts w:ascii="Calibri Light" w:hAnsi="Calibri Light" w:cs="Calibri Light"/>
          <w:spacing w:val="26"/>
          <w:sz w:val="18"/>
          <w:szCs w:val="16"/>
          <w:u w:val="single"/>
        </w:rPr>
      </w:pPr>
      <w:r w:rsidRPr="00C02C43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  <w:r w:rsidRPr="00C02C43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C02C43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Gródek nad Dunajcem 54</w:t>
      </w:r>
      <w:r w:rsidRPr="00C02C43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C02C43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33-318 Gródek nad Dunajcem</w:t>
      </w:r>
    </w:p>
    <w:p w14:paraId="2C86099F" w14:textId="77777777" w:rsidR="00E36984" w:rsidRPr="00C02C43" w:rsidRDefault="00E36984" w:rsidP="00E36984">
      <w:pPr>
        <w:suppressAutoHyphens/>
        <w:spacing w:after="0" w:line="240" w:lineRule="auto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2D2BF3A7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C02C43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0A2F0DCF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br/>
        <w:t>Zarejestrowana nazwa (firma) Wykonawcy</w:t>
      </w:r>
      <w:r w:rsidRPr="00C02C43">
        <w:rPr>
          <w:rFonts w:ascii="Calibri Light" w:eastAsia="Times New Roman" w:hAnsi="Calibri Light" w:cs="Calibri Light"/>
          <w:lang w:eastAsia="ar-SA"/>
        </w:rPr>
        <w:t>:</w:t>
      </w:r>
    </w:p>
    <w:p w14:paraId="4A318442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68ABAB72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1CDD1B98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69784E43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>Zarejestrowany adres (siedziba) Wykonawcy:</w:t>
      </w:r>
    </w:p>
    <w:p w14:paraId="475F5B72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30440EF7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>Ulica: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3DFED872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74C26886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C02C43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C02C43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6130D816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9DEA420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C02C43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C02C43">
        <w:rPr>
          <w:rFonts w:ascii="Calibri Light" w:eastAsia="Times New Roman" w:hAnsi="Calibri Light" w:cs="Calibri Light"/>
          <w:lang w:eastAsia="ar-SA"/>
        </w:rPr>
        <w:tab/>
      </w:r>
      <w:r w:rsidRPr="00C02C43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C02C43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5D4B3B30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A2A78EE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>telefon: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C02C43">
        <w:rPr>
          <w:rFonts w:ascii="Calibri Light" w:eastAsia="Times New Roman" w:hAnsi="Calibri Light" w:cs="Calibri Light"/>
          <w:lang w:eastAsia="ar-SA"/>
        </w:rPr>
        <w:tab/>
      </w:r>
      <w:r w:rsidRPr="00C02C43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C02C43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3A6E09CB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2A7A8797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C02C43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C02C43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C02C43">
        <w:rPr>
          <w:rFonts w:ascii="Calibri Light" w:eastAsia="Times New Roman" w:hAnsi="Calibri Light" w:cs="Calibri Light"/>
          <w:lang w:val="en-US" w:eastAsia="ar-SA"/>
        </w:rPr>
        <w:tab/>
      </w:r>
      <w:r w:rsidRPr="00C02C43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C02C43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39B07356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41458F05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C02C43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C02C43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C02C43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C02C43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C02C43">
        <w:rPr>
          <w:rFonts w:ascii="Calibri Light" w:eastAsia="Times New Roman" w:hAnsi="Calibri Light" w:cs="Calibri Light"/>
          <w:lang w:val="en-US" w:eastAsia="ar-SA"/>
        </w:rPr>
        <w:tab/>
      </w:r>
    </w:p>
    <w:p w14:paraId="494D61AA" w14:textId="77777777" w:rsidR="002F2C36" w:rsidRPr="00E36984" w:rsidRDefault="002F2C36" w:rsidP="002F2C36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E36984">
        <w:rPr>
          <w:rFonts w:ascii="Calibri Light" w:eastAsia="Times New Roman" w:hAnsi="Calibri Light" w:cs="Calibri Light"/>
          <w:lang w:val="en-US" w:eastAsia="ar-SA"/>
        </w:rPr>
        <w:tab/>
      </w:r>
    </w:p>
    <w:p w14:paraId="38A89997" w14:textId="77777777" w:rsidR="002F2C36" w:rsidRPr="00E36984" w:rsidRDefault="002F2C36" w:rsidP="002F2C36">
      <w:pPr>
        <w:spacing w:after="0"/>
        <w:jc w:val="both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</w:p>
    <w:p w14:paraId="3718FFBC" w14:textId="12BA96BB" w:rsidR="002F2C36" w:rsidRPr="00E36984" w:rsidRDefault="002F2C36" w:rsidP="00144223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b/>
          <w:sz w:val="24"/>
        </w:rPr>
      </w:pPr>
      <w:r w:rsidRPr="00E36984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E36984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E36984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na realizację zamówienia</w:t>
      </w:r>
      <w:r w:rsidR="00144223" w:rsidRPr="00E36984">
        <w:rPr>
          <w:rFonts w:ascii="Calibri Light" w:eastAsia="Times New Roman" w:hAnsi="Calibri Light" w:cs="Calibri Light"/>
          <w:szCs w:val="20"/>
          <w:lang w:eastAsia="ar-SA"/>
        </w:rPr>
        <w:t xml:space="preserve"> pn.: </w:t>
      </w:r>
      <w:r w:rsidR="00144223" w:rsidRPr="00E36984">
        <w:rPr>
          <w:rFonts w:ascii="Calibri Light" w:eastAsia="Times New Roman" w:hAnsi="Calibri Light" w:cs="Calibri Light"/>
          <w:b/>
          <w:szCs w:val="20"/>
          <w:lang w:eastAsia="ar-SA"/>
        </w:rPr>
        <w:t xml:space="preserve">Remonty cząstkowe nawierzchni bitumicznych dróg gminnych grysem i emulsją asfaltową 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objętego postępowaniem</w:t>
      </w:r>
      <w:r w:rsidR="00144223" w:rsidRPr="00E36984">
        <w:rPr>
          <w:rFonts w:ascii="Calibri Light" w:eastAsia="Times New Roman" w:hAnsi="Calibri Light" w:cs="Calibri Light"/>
          <w:szCs w:val="20"/>
          <w:lang w:eastAsia="ar-SA"/>
        </w:rPr>
        <w:t xml:space="preserve"> nr </w:t>
      </w:r>
      <w:r w:rsidR="00144223" w:rsidRPr="00932C59">
        <w:rPr>
          <w:rFonts w:ascii="Calibri Light" w:eastAsia="Times New Roman" w:hAnsi="Calibri Light" w:cs="Calibri Light"/>
          <w:b/>
          <w:bCs/>
          <w:szCs w:val="20"/>
          <w:lang w:eastAsia="ar-SA"/>
        </w:rPr>
        <w:t>IZP.272.1.</w:t>
      </w:r>
      <w:r w:rsidR="00E36984" w:rsidRPr="00932C59">
        <w:rPr>
          <w:rFonts w:ascii="Calibri Light" w:eastAsia="Times New Roman" w:hAnsi="Calibri Light" w:cs="Calibri Light"/>
          <w:b/>
          <w:bCs/>
          <w:szCs w:val="20"/>
          <w:lang w:eastAsia="ar-SA"/>
        </w:rPr>
        <w:t>88.2020</w:t>
      </w:r>
      <w:r w:rsidR="00932C59" w:rsidRPr="00932C59">
        <w:rPr>
          <w:rFonts w:ascii="Calibri Light" w:eastAsia="Times New Roman" w:hAnsi="Calibri Light" w:cs="Calibri Light"/>
          <w:b/>
          <w:bCs/>
          <w:szCs w:val="20"/>
          <w:lang w:eastAsia="ar-SA"/>
        </w:rPr>
        <w:t>_2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, oferuję wykonanie przedmiotu zamówienia za cen</w:t>
      </w:r>
      <w:r w:rsidR="00D3141A" w:rsidRPr="00E36984">
        <w:rPr>
          <w:rFonts w:ascii="Calibri Light" w:eastAsia="Times New Roman" w:hAnsi="Calibri Light" w:cs="Calibri Light"/>
          <w:szCs w:val="20"/>
          <w:lang w:eastAsia="ar-SA"/>
        </w:rPr>
        <w:t>ę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:</w:t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1"/>
        <w:gridCol w:w="2983"/>
        <w:gridCol w:w="551"/>
        <w:gridCol w:w="567"/>
        <w:gridCol w:w="1880"/>
        <w:gridCol w:w="2364"/>
      </w:tblGrid>
      <w:tr w:rsidR="00144223" w:rsidRPr="00E36984" w14:paraId="013C4FBC" w14:textId="77777777" w:rsidTr="00D256DC">
        <w:trPr>
          <w:trHeight w:val="368"/>
          <w:jc w:val="center"/>
        </w:trPr>
        <w:tc>
          <w:tcPr>
            <w:tcW w:w="39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517ACE2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Lp.</w:t>
            </w:r>
          </w:p>
        </w:tc>
        <w:tc>
          <w:tcPr>
            <w:tcW w:w="164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8502EED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Wyszczególnienie nakładów rzeczowych</w:t>
            </w:r>
          </w:p>
        </w:tc>
        <w:tc>
          <w:tcPr>
            <w:tcW w:w="617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724DEE4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Nakłady</w:t>
            </w:r>
          </w:p>
        </w:tc>
        <w:tc>
          <w:tcPr>
            <w:tcW w:w="1038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C878B6C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Cena jedn. Składnika netto (z narzutami)</w:t>
            </w:r>
          </w:p>
        </w:tc>
        <w:tc>
          <w:tcPr>
            <w:tcW w:w="130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FC89B8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Wartość</w:t>
            </w:r>
          </w:p>
        </w:tc>
      </w:tr>
      <w:tr w:rsidR="00144223" w:rsidRPr="00E36984" w14:paraId="75725FE8" w14:textId="77777777" w:rsidTr="00D2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91"/>
          <w:jc w:val="center"/>
        </w:trPr>
        <w:tc>
          <w:tcPr>
            <w:tcW w:w="39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01CB8464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14"/>
              </w:rPr>
            </w:pPr>
            <w:smartTag w:uri="TKomp" w:element="Tag123">
              <w:smartTagPr>
                <w:attr w:name="wartosc" w:val="1"/>
              </w:smartTagPr>
              <w:r w:rsidRPr="00E36984">
                <w:rPr>
                  <w:rFonts w:ascii="Calibri Light" w:hAnsi="Calibri Light" w:cs="Calibri Light"/>
                  <w:color w:val="000000"/>
                  <w:sz w:val="14"/>
                </w:rPr>
                <w:t>1</w:t>
              </w:r>
            </w:smartTag>
          </w:p>
        </w:tc>
        <w:tc>
          <w:tcPr>
            <w:tcW w:w="1647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</w:tcPr>
          <w:p w14:paraId="77A2A06E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14"/>
              </w:rPr>
            </w:pPr>
            <w:smartTag w:uri="TKomp" w:element="Tag123">
              <w:smartTagPr>
                <w:attr w:name="wartosc" w:val="2"/>
              </w:smartTagPr>
              <w:r w:rsidRPr="00E36984">
                <w:rPr>
                  <w:rFonts w:ascii="Calibri Light" w:hAnsi="Calibri Light" w:cs="Calibri Light"/>
                  <w:color w:val="000000"/>
                  <w:sz w:val="14"/>
                </w:rPr>
                <w:t>2</w:t>
              </w:r>
            </w:smartTag>
          </w:p>
        </w:tc>
        <w:tc>
          <w:tcPr>
            <w:tcW w:w="617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4F198D4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14"/>
              </w:rPr>
            </w:pPr>
            <w:smartTag w:uri="TKomp" w:element="Tag123">
              <w:smartTagPr>
                <w:attr w:name="wartosc" w:val="3"/>
              </w:smartTagPr>
              <w:r w:rsidRPr="00E36984">
                <w:rPr>
                  <w:rFonts w:ascii="Calibri Light" w:hAnsi="Calibri Light" w:cs="Calibri Light"/>
                  <w:color w:val="000000"/>
                  <w:sz w:val="14"/>
                </w:rPr>
                <w:t>3</w:t>
              </w:r>
            </w:smartTag>
          </w:p>
        </w:tc>
        <w:tc>
          <w:tcPr>
            <w:tcW w:w="1038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</w:tcPr>
          <w:p w14:paraId="3380C7B8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14"/>
              </w:rPr>
            </w:pPr>
            <w:smartTag w:uri="TKomp" w:element="Tag123">
              <w:smartTagPr>
                <w:attr w:name="wartosc" w:val="4"/>
              </w:smartTagPr>
              <w:r w:rsidRPr="00E36984">
                <w:rPr>
                  <w:rFonts w:ascii="Calibri Light" w:hAnsi="Calibri Light" w:cs="Calibri Light"/>
                  <w:color w:val="000000"/>
                  <w:sz w:val="14"/>
                </w:rPr>
                <w:t>4</w:t>
              </w:r>
            </w:smartTag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</w:tcPr>
          <w:p w14:paraId="6E7ABB5A" w14:textId="735E98A4" w:rsidR="00144223" w:rsidRPr="00E36984" w:rsidRDefault="00D256DC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14"/>
              </w:rPr>
            </w:pPr>
            <w:r>
              <w:rPr>
                <w:rFonts w:ascii="Calibri Light" w:hAnsi="Calibri Light" w:cs="Calibri Light"/>
                <w:color w:val="000000"/>
                <w:sz w:val="14"/>
              </w:rPr>
              <w:t>5</w:t>
            </w:r>
            <w:r>
              <w:rPr>
                <w:rFonts w:ascii="Calibri Light" w:hAnsi="Calibri Light" w:cs="Calibri Light"/>
                <w:color w:val="000000"/>
                <w:sz w:val="14"/>
              </w:rPr>
              <w:br/>
              <w:t>[3x4]</w:t>
            </w:r>
          </w:p>
        </w:tc>
      </w:tr>
      <w:tr w:rsidR="00144223" w:rsidRPr="00E36984" w14:paraId="3F157D80" w14:textId="77777777" w:rsidTr="00D2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85"/>
          <w:jc w:val="center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FD63CFE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>1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EEC3E7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 xml:space="preserve">Grys ( </w:t>
            </w:r>
            <w:smartTag w:uri="TKomp" w:element="Tag123">
              <w:smartTagPr>
                <w:attr w:name="wartosc" w:val="2"/>
              </w:smartTagPr>
              <w:r w:rsidRPr="00E36984">
                <w:rPr>
                  <w:rFonts w:ascii="Calibri Light" w:hAnsi="Calibri Light" w:cs="Calibri Light"/>
                  <w:color w:val="000000"/>
                  <w:sz w:val="20"/>
                </w:rPr>
                <w:t>2</w:t>
              </w:r>
            </w:smartTag>
            <w:r w:rsidRPr="00E36984">
              <w:rPr>
                <w:rFonts w:ascii="Calibri Light" w:hAnsi="Calibri Light" w:cs="Calibri Light"/>
                <w:color w:val="000000"/>
                <w:sz w:val="20"/>
              </w:rPr>
              <w:t xml:space="preserve"> frakcje)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E306A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>t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F40E86" w14:textId="67449EA7" w:rsidR="00144223" w:rsidRPr="00E36984" w:rsidRDefault="00932C59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</w:rPr>
              <w:t>8</w:t>
            </w:r>
            <w:r w:rsidR="00880DB8" w:rsidRPr="00E36984">
              <w:rPr>
                <w:rFonts w:ascii="Calibri Light" w:hAnsi="Calibri Light" w:cs="Calibri Light"/>
                <w:color w:val="000000"/>
                <w:sz w:val="20"/>
              </w:rPr>
              <w:t>0</w:t>
            </w:r>
            <w:r w:rsidR="00144223" w:rsidRPr="00E36984">
              <w:rPr>
                <w:rFonts w:ascii="Calibri Light" w:hAnsi="Calibri Light" w:cs="Calibri Light"/>
                <w:color w:val="000000"/>
                <w:sz w:val="20"/>
              </w:rPr>
              <w:t>,0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5DE177A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  <w:p w14:paraId="54377345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4DF0A3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144223" w:rsidRPr="00E36984" w14:paraId="472153C4" w14:textId="77777777" w:rsidTr="00D2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61"/>
          <w:jc w:val="center"/>
        </w:trPr>
        <w:tc>
          <w:tcPr>
            <w:tcW w:w="3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7C5AB6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>2</w:t>
            </w:r>
          </w:p>
        </w:tc>
        <w:tc>
          <w:tcPr>
            <w:tcW w:w="16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0CF55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>Emulsja asfaltowa</w:t>
            </w:r>
          </w:p>
        </w:tc>
        <w:tc>
          <w:tcPr>
            <w:tcW w:w="30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EDA34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color w:val="000000"/>
                <w:sz w:val="20"/>
              </w:rPr>
              <w:t>t</w:t>
            </w:r>
          </w:p>
        </w:tc>
        <w:tc>
          <w:tcPr>
            <w:tcW w:w="3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CD11" w14:textId="2A840CB7" w:rsidR="00144223" w:rsidRPr="00E36984" w:rsidRDefault="00932C59" w:rsidP="00823E83">
            <w:pPr>
              <w:shd w:val="clear" w:color="auto" w:fill="FFFFFF"/>
              <w:suppressAutoHyphens/>
              <w:spacing w:after="0" w:line="240" w:lineRule="auto"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  <w:r>
              <w:rPr>
                <w:rFonts w:ascii="Calibri Light" w:hAnsi="Calibri Light" w:cs="Calibri Light"/>
                <w:color w:val="000000"/>
                <w:sz w:val="20"/>
              </w:rPr>
              <w:t>11</w:t>
            </w:r>
            <w:r w:rsidR="00144223" w:rsidRPr="00E36984">
              <w:rPr>
                <w:rFonts w:ascii="Calibri Light" w:hAnsi="Calibri Light" w:cs="Calibri Light"/>
                <w:color w:val="000000"/>
                <w:sz w:val="20"/>
              </w:rPr>
              <w:t>,0</w:t>
            </w:r>
          </w:p>
        </w:tc>
        <w:tc>
          <w:tcPr>
            <w:tcW w:w="103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28C64A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  <w:p w14:paraId="694BD8CD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C91B19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144223" w:rsidRPr="00E36984" w14:paraId="13585CAB" w14:textId="77777777" w:rsidTr="00D2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441"/>
          <w:jc w:val="center"/>
        </w:trPr>
        <w:tc>
          <w:tcPr>
            <w:tcW w:w="36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975D31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Razem netto: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DF1C96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144223" w:rsidRPr="00E36984" w14:paraId="7B5404BD" w14:textId="77777777" w:rsidTr="00D256D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559"/>
          <w:jc w:val="center"/>
        </w:trPr>
        <w:tc>
          <w:tcPr>
            <w:tcW w:w="369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E7CC1C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E36984">
              <w:rPr>
                <w:rFonts w:ascii="Calibri Light" w:hAnsi="Calibri Light" w:cs="Calibri Light"/>
                <w:b/>
                <w:color w:val="000000"/>
                <w:sz w:val="20"/>
              </w:rPr>
              <w:t>RAZEM BRUTTO:</w:t>
            </w:r>
          </w:p>
        </w:tc>
        <w:tc>
          <w:tcPr>
            <w:tcW w:w="130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A8E2CA8" w14:textId="77777777" w:rsidR="00144223" w:rsidRPr="00E36984" w:rsidRDefault="00144223" w:rsidP="00823E83">
            <w:pPr>
              <w:shd w:val="clear" w:color="auto" w:fill="FFFFFF"/>
              <w:suppressAutoHyphens/>
              <w:spacing w:after="0" w:line="240" w:lineRule="auto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</w:tbl>
    <w:p w14:paraId="752AC84D" w14:textId="77777777" w:rsidR="002F2C36" w:rsidRPr="00E36984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E36984">
        <w:rPr>
          <w:rFonts w:ascii="Calibri Light" w:eastAsia="Times New Roman" w:hAnsi="Calibri Light" w:cs="Calibri Light"/>
          <w:lang w:eastAsia="ar-SA"/>
        </w:rPr>
        <w:t>Oferowan</w:t>
      </w:r>
      <w:r w:rsidR="00D1242F" w:rsidRPr="00E36984">
        <w:rPr>
          <w:rFonts w:ascii="Calibri Light" w:eastAsia="Times New Roman" w:hAnsi="Calibri Light" w:cs="Calibri Light"/>
          <w:lang w:eastAsia="ar-SA"/>
        </w:rPr>
        <w:t>a</w:t>
      </w:r>
      <w:r w:rsidRPr="00E36984">
        <w:rPr>
          <w:rFonts w:ascii="Calibri Light" w:eastAsia="Times New Roman" w:hAnsi="Calibri Light" w:cs="Calibri Light"/>
          <w:lang w:eastAsia="ar-SA"/>
        </w:rPr>
        <w:t xml:space="preserve"> cen</w:t>
      </w:r>
      <w:r w:rsidR="00D1242F" w:rsidRPr="00E36984">
        <w:rPr>
          <w:rFonts w:ascii="Calibri Light" w:eastAsia="Times New Roman" w:hAnsi="Calibri Light" w:cs="Calibri Light"/>
          <w:lang w:eastAsia="ar-SA"/>
        </w:rPr>
        <w:t>a</w:t>
      </w:r>
      <w:r w:rsidRPr="00E36984">
        <w:rPr>
          <w:rFonts w:ascii="Calibri Light" w:eastAsia="Times New Roman" w:hAnsi="Calibri Light" w:cs="Calibri Light"/>
          <w:lang w:eastAsia="ar-SA"/>
        </w:rPr>
        <w:t xml:space="preserve"> </w:t>
      </w:r>
      <w:r w:rsidR="00D1242F" w:rsidRPr="00E36984">
        <w:rPr>
          <w:rFonts w:ascii="Calibri Light" w:eastAsia="Times New Roman" w:hAnsi="Calibri Light" w:cs="Calibri Light"/>
          <w:lang w:eastAsia="ar-SA"/>
        </w:rPr>
        <w:t>jest ceną ryczałtową</w:t>
      </w:r>
      <w:r w:rsidR="00CC38E8" w:rsidRPr="00E36984">
        <w:rPr>
          <w:rFonts w:ascii="Calibri Light" w:eastAsia="Times New Roman" w:hAnsi="Calibri Light" w:cs="Calibri Light"/>
          <w:lang w:eastAsia="ar-SA"/>
        </w:rPr>
        <w:t xml:space="preserve"> i  </w:t>
      </w:r>
      <w:r w:rsidRPr="00E36984">
        <w:rPr>
          <w:rFonts w:ascii="Calibri Light" w:eastAsia="Times New Roman" w:hAnsi="Calibri Light" w:cs="Calibri Light"/>
          <w:lang w:eastAsia="ar-SA"/>
        </w:rPr>
        <w:t xml:space="preserve">zawiera wszystkie koszty niezbędne do zrealizowania zamówienia wynikające z Zaproszenia, jak również koszty w nich nie ujęte, a bez których nie można zamówienia zrealizować.   </w:t>
      </w:r>
    </w:p>
    <w:p w14:paraId="055336E6" w14:textId="2B1F295D" w:rsidR="002F2C36" w:rsidRPr="00E36984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E36984">
        <w:rPr>
          <w:rFonts w:ascii="Calibri Light" w:eastAsia="Times New Roman" w:hAnsi="Calibri Light" w:cs="Calibri Light"/>
          <w:lang w:eastAsia="ar-SA"/>
        </w:rPr>
        <w:t xml:space="preserve">Termin realizacji zamówienia: do </w:t>
      </w:r>
      <w:r w:rsidR="00E36984">
        <w:rPr>
          <w:rFonts w:ascii="Calibri Light" w:eastAsia="Times New Roman" w:hAnsi="Calibri Light" w:cs="Calibri Light"/>
          <w:lang w:eastAsia="ar-SA"/>
        </w:rPr>
        <w:t>30 dni od daty podpisania umowy</w:t>
      </w:r>
      <w:r w:rsidR="00B31B97" w:rsidRPr="00E36984">
        <w:rPr>
          <w:rFonts w:ascii="Calibri Light" w:eastAsia="Times New Roman" w:hAnsi="Calibri Light" w:cs="Calibri Light"/>
          <w:lang w:eastAsia="ar-SA"/>
        </w:rPr>
        <w:t xml:space="preserve"> </w:t>
      </w:r>
    </w:p>
    <w:p w14:paraId="646DD205" w14:textId="77777777" w:rsidR="002F2C36" w:rsidRPr="00E36984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E36984">
        <w:rPr>
          <w:rFonts w:ascii="Calibri Light" w:eastAsia="Times New Roman" w:hAnsi="Calibri Light" w:cs="Calibri Light"/>
          <w:lang w:eastAsia="ar-SA"/>
        </w:rPr>
        <w:t>Oświadczam, że uważam się za związanego ofertą przez okres 30 dni.</w:t>
      </w:r>
    </w:p>
    <w:p w14:paraId="641EFA0F" w14:textId="77777777" w:rsidR="002F2C36" w:rsidRPr="00E36984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E36984">
        <w:rPr>
          <w:rFonts w:ascii="Calibri Light" w:eastAsia="Times New Roman" w:hAnsi="Calibri Light" w:cs="Calibri Light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136BEF0A" w14:textId="77777777" w:rsidR="002F2C36" w:rsidRPr="00E36984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E36984">
        <w:rPr>
          <w:rFonts w:ascii="Calibri Light" w:eastAsia="Times New Roman" w:hAnsi="Calibri Light" w:cs="Calibri Light"/>
          <w:lang w:eastAsia="ar-SA"/>
        </w:rPr>
        <w:lastRenderedPageBreak/>
        <w:t xml:space="preserve">Oświadczam, że akceptuję warunki płatności określone w Zaproszeniu i projekcie umowy, tj. płatność przelewem terminie do 30 dni od dnia wpływu faktury do Zamawiającego.* </w:t>
      </w:r>
    </w:p>
    <w:p w14:paraId="2EBE0117" w14:textId="77777777" w:rsidR="002F2C36" w:rsidRPr="00E36984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E36984">
        <w:rPr>
          <w:rFonts w:ascii="Calibri Light" w:eastAsia="Times New Roman" w:hAnsi="Calibri Light" w:cs="Calibri Light"/>
          <w:lang w:eastAsia="ar-SA"/>
        </w:rPr>
        <w:t>Załączniki do oferty:</w:t>
      </w:r>
    </w:p>
    <w:p w14:paraId="4A3C9A82" w14:textId="77777777" w:rsidR="002F2C36" w:rsidRPr="00E36984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E36984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12004E30" w14:textId="77777777" w:rsidR="002F2C36" w:rsidRPr="00E36984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E36984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30C43C90" w14:textId="77777777" w:rsidR="002F2C36" w:rsidRPr="00E36984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E36984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735431D5" w14:textId="77777777" w:rsidR="002F2C36" w:rsidRPr="00E36984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E36984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0008AA33" w14:textId="77777777" w:rsidR="002F2C36" w:rsidRPr="00E36984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677616B4" w14:textId="77777777" w:rsidR="002F2C36" w:rsidRPr="00E36984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3851EFBA" w14:textId="77777777" w:rsidR="002F2C36" w:rsidRPr="00E36984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E36984" w:rsidRPr="00C02C43" w14:paraId="7EBE5803" w14:textId="77777777" w:rsidTr="001E6C30">
        <w:tc>
          <w:tcPr>
            <w:tcW w:w="4637" w:type="dxa"/>
            <w:shd w:val="clear" w:color="auto" w:fill="auto"/>
            <w:vAlign w:val="center"/>
          </w:tcPr>
          <w:p w14:paraId="4D7B5EFA" w14:textId="77777777" w:rsidR="00E36984" w:rsidRPr="00C02C43" w:rsidRDefault="00E36984" w:rsidP="001E6C30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br/>
            </w:r>
            <w:r w:rsidRPr="00C02C43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auto"/>
            <w:vAlign w:val="bottom"/>
          </w:tcPr>
          <w:p w14:paraId="10F76A86" w14:textId="77777777" w:rsidR="00E36984" w:rsidRPr="00B03F2D" w:rsidRDefault="00E36984" w:rsidP="001E6C30">
            <w:pPr>
              <w:spacing w:after="0" w:line="240" w:lineRule="auto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</w:t>
            </w:r>
            <w:r>
              <w:rPr>
                <w:rFonts w:ascii="Calibri Light" w:hAnsi="Calibri Light" w:cs="Calibri Light"/>
                <w:i/>
                <w:iCs/>
                <w:sz w:val="16"/>
              </w:rPr>
              <w:t>.................</w:t>
            </w: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t>........</w:t>
            </w: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br/>
            </w:r>
            <w:r w:rsidRPr="00C02C43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</w:tc>
      </w:tr>
    </w:tbl>
    <w:p w14:paraId="352648F4" w14:textId="77777777" w:rsidR="002F2C36" w:rsidRPr="00E36984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18C978B5" w14:textId="77777777" w:rsidR="002F2C36" w:rsidRPr="00E36984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042876D9" w14:textId="77777777" w:rsidR="002F2C36" w:rsidRPr="00E36984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2F4157A3" w14:textId="77777777" w:rsidR="005B68B5" w:rsidRPr="00E36984" w:rsidRDefault="005B68B5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sectPr w:rsidR="005B68B5" w:rsidRPr="00E36984" w:rsidSect="00F82189">
      <w:pgSz w:w="11906" w:h="16838"/>
      <w:pgMar w:top="1417" w:right="1417" w:bottom="1135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0710D42" w14:textId="77777777" w:rsidR="009B270E" w:rsidRDefault="009B270E" w:rsidP="00D770B2">
      <w:pPr>
        <w:spacing w:after="0" w:line="240" w:lineRule="auto"/>
      </w:pPr>
      <w:r>
        <w:separator/>
      </w:r>
    </w:p>
  </w:endnote>
  <w:endnote w:type="continuationSeparator" w:id="0">
    <w:p w14:paraId="70FC2E15" w14:textId="77777777" w:rsidR="009B270E" w:rsidRDefault="009B270E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4A830A9" w14:textId="77777777" w:rsidR="009B270E" w:rsidRDefault="009B270E" w:rsidP="00D770B2">
      <w:pPr>
        <w:spacing w:after="0" w:line="240" w:lineRule="auto"/>
      </w:pPr>
      <w:r>
        <w:separator/>
      </w:r>
    </w:p>
  </w:footnote>
  <w:footnote w:type="continuationSeparator" w:id="0">
    <w:p w14:paraId="40C79607" w14:textId="77777777" w:rsidR="009B270E" w:rsidRDefault="009B270E" w:rsidP="00D770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1314668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1B2E1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sz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B020DA9"/>
    <w:multiLevelType w:val="multilevel"/>
    <w:tmpl w:val="9724E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0" w15:restartNumberingAfterBreak="0">
    <w:nsid w:val="103F7D35"/>
    <w:multiLevelType w:val="multilevel"/>
    <w:tmpl w:val="7E727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1" w15:restartNumberingAfterBreak="0">
    <w:nsid w:val="15115FDA"/>
    <w:multiLevelType w:val="hybridMultilevel"/>
    <w:tmpl w:val="313ACAAA"/>
    <w:lvl w:ilvl="0" w:tplc="2A16D642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2" w15:restartNumberingAfterBreak="0">
    <w:nsid w:val="2A0A0877"/>
    <w:multiLevelType w:val="multilevel"/>
    <w:tmpl w:val="D6A4E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3" w15:restartNumberingAfterBreak="0">
    <w:nsid w:val="3F8347EF"/>
    <w:multiLevelType w:val="multilevel"/>
    <w:tmpl w:val="FFEEE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48786E45"/>
    <w:multiLevelType w:val="multilevel"/>
    <w:tmpl w:val="D6A4E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4DF14EE6"/>
    <w:multiLevelType w:val="multilevel"/>
    <w:tmpl w:val="E698F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35956D3"/>
    <w:multiLevelType w:val="hybridMultilevel"/>
    <w:tmpl w:val="4C5A90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54545E1A"/>
    <w:multiLevelType w:val="hybridMultilevel"/>
    <w:tmpl w:val="2408A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49B1706"/>
    <w:multiLevelType w:val="hybridMultilevel"/>
    <w:tmpl w:val="E7FC398C"/>
    <w:lvl w:ilvl="0" w:tplc="1D76AF08">
      <w:start w:val="2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CC4016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84854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D2802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A709D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6727CA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7CED6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87200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383C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0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1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22" w15:restartNumberingAfterBreak="0">
    <w:nsid w:val="5FBF6AC5"/>
    <w:multiLevelType w:val="hybridMultilevel"/>
    <w:tmpl w:val="FDD81562"/>
    <w:lvl w:ilvl="0" w:tplc="C0CE3F9A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7136634E"/>
    <w:multiLevelType w:val="multilevel"/>
    <w:tmpl w:val="D6A4E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5" w15:restartNumberingAfterBreak="0">
    <w:nsid w:val="71F75E93"/>
    <w:multiLevelType w:val="hybridMultilevel"/>
    <w:tmpl w:val="D332CEB4"/>
    <w:lvl w:ilvl="0" w:tplc="4E0A6F64">
      <w:start w:val="5"/>
      <w:numFmt w:val="decimal"/>
      <w:lvlText w:val="%1."/>
      <w:lvlJc w:val="left"/>
      <w:pPr>
        <w:ind w:left="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DF89B5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55CB9D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B30E6D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0628BA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30B1F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57AD6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7E3D5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33C2CD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6" w15:restartNumberingAfterBreak="0">
    <w:nsid w:val="78DB4411"/>
    <w:multiLevelType w:val="hybridMultilevel"/>
    <w:tmpl w:val="FDD81562"/>
    <w:lvl w:ilvl="0" w:tplc="C0CE3F9A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EC77468"/>
    <w:multiLevelType w:val="hybridMultilevel"/>
    <w:tmpl w:val="03E010CA"/>
    <w:lvl w:ilvl="0" w:tplc="58042164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0C454E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45EB00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5A0D82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2B028A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214F5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2A86D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5ACBD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7301F7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3"/>
  </w:num>
  <w:num w:numId="2">
    <w:abstractNumId w:val="17"/>
  </w:num>
  <w:num w:numId="3">
    <w:abstractNumId w:val="23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0"/>
  </w:num>
  <w:num w:numId="11">
    <w:abstractNumId w:val="21"/>
  </w:num>
  <w:num w:numId="12">
    <w:abstractNumId w:val="1"/>
  </w:num>
  <w:num w:numId="13">
    <w:abstractNumId w:val="2"/>
  </w:num>
  <w:num w:numId="14">
    <w:abstractNumId w:val="19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5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7"/>
  </w:num>
  <w:num w:numId="17">
    <w:abstractNumId w:val="11"/>
  </w:num>
  <w:num w:numId="18">
    <w:abstractNumId w:val="24"/>
  </w:num>
  <w:num w:numId="19">
    <w:abstractNumId w:val="14"/>
  </w:num>
  <w:num w:numId="20">
    <w:abstractNumId w:val="12"/>
  </w:num>
  <w:num w:numId="21">
    <w:abstractNumId w:val="9"/>
  </w:num>
  <w:num w:numId="22">
    <w:abstractNumId w:val="16"/>
  </w:num>
  <w:num w:numId="23">
    <w:abstractNumId w:val="26"/>
  </w:num>
  <w:num w:numId="24">
    <w:abstractNumId w:val="18"/>
  </w:num>
  <w:num w:numId="25">
    <w:abstractNumId w:val="10"/>
  </w:num>
  <w:num w:numId="26">
    <w:abstractNumId w:val="15"/>
  </w:num>
  <w:num w:numId="27">
    <w:abstractNumId w:val="2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0EB0"/>
    <w:rsid w:val="00011885"/>
    <w:rsid w:val="00014772"/>
    <w:rsid w:val="00060657"/>
    <w:rsid w:val="000827FF"/>
    <w:rsid w:val="00091C8C"/>
    <w:rsid w:val="0009373D"/>
    <w:rsid w:val="00094DE6"/>
    <w:rsid w:val="000A5687"/>
    <w:rsid w:val="000E7B01"/>
    <w:rsid w:val="00115E2C"/>
    <w:rsid w:val="00144223"/>
    <w:rsid w:val="00162AAF"/>
    <w:rsid w:val="0017137E"/>
    <w:rsid w:val="00190A29"/>
    <w:rsid w:val="001A4740"/>
    <w:rsid w:val="001B0E61"/>
    <w:rsid w:val="001B7685"/>
    <w:rsid w:val="001D2BAF"/>
    <w:rsid w:val="001E492A"/>
    <w:rsid w:val="001E4BF9"/>
    <w:rsid w:val="001F1FE9"/>
    <w:rsid w:val="001F2FC6"/>
    <w:rsid w:val="00233429"/>
    <w:rsid w:val="002538DA"/>
    <w:rsid w:val="00277943"/>
    <w:rsid w:val="002900DC"/>
    <w:rsid w:val="00296073"/>
    <w:rsid w:val="002A6DAA"/>
    <w:rsid w:val="002C42C5"/>
    <w:rsid w:val="002E14B9"/>
    <w:rsid w:val="002E35F8"/>
    <w:rsid w:val="002E58E1"/>
    <w:rsid w:val="002F2C36"/>
    <w:rsid w:val="003237AB"/>
    <w:rsid w:val="003309E7"/>
    <w:rsid w:val="00333A8E"/>
    <w:rsid w:val="00346CA4"/>
    <w:rsid w:val="003662B1"/>
    <w:rsid w:val="00376FC4"/>
    <w:rsid w:val="0038651D"/>
    <w:rsid w:val="003B50D0"/>
    <w:rsid w:val="003C11A0"/>
    <w:rsid w:val="003C4E57"/>
    <w:rsid w:val="003C67AC"/>
    <w:rsid w:val="003D04A2"/>
    <w:rsid w:val="003D4B45"/>
    <w:rsid w:val="003D7E78"/>
    <w:rsid w:val="003E541B"/>
    <w:rsid w:val="0040077F"/>
    <w:rsid w:val="00414642"/>
    <w:rsid w:val="00415E47"/>
    <w:rsid w:val="004421EE"/>
    <w:rsid w:val="004467BC"/>
    <w:rsid w:val="004620ED"/>
    <w:rsid w:val="004629AD"/>
    <w:rsid w:val="0047183F"/>
    <w:rsid w:val="00492F8A"/>
    <w:rsid w:val="004B1705"/>
    <w:rsid w:val="004C4337"/>
    <w:rsid w:val="004C6C09"/>
    <w:rsid w:val="004D4E98"/>
    <w:rsid w:val="004E20BE"/>
    <w:rsid w:val="004E5D53"/>
    <w:rsid w:val="004F2759"/>
    <w:rsid w:val="00513D0B"/>
    <w:rsid w:val="00523F1B"/>
    <w:rsid w:val="005537B8"/>
    <w:rsid w:val="00555FEE"/>
    <w:rsid w:val="0055798C"/>
    <w:rsid w:val="005623E3"/>
    <w:rsid w:val="00570211"/>
    <w:rsid w:val="00577794"/>
    <w:rsid w:val="005875D1"/>
    <w:rsid w:val="005B384A"/>
    <w:rsid w:val="005B68B5"/>
    <w:rsid w:val="005D2B72"/>
    <w:rsid w:val="005D2D43"/>
    <w:rsid w:val="0061458B"/>
    <w:rsid w:val="00642FE8"/>
    <w:rsid w:val="00654B0C"/>
    <w:rsid w:val="00674D09"/>
    <w:rsid w:val="00694299"/>
    <w:rsid w:val="006A432A"/>
    <w:rsid w:val="006B212F"/>
    <w:rsid w:val="006B7485"/>
    <w:rsid w:val="006C6AAE"/>
    <w:rsid w:val="006E6FF3"/>
    <w:rsid w:val="006F7868"/>
    <w:rsid w:val="00714073"/>
    <w:rsid w:val="007237BD"/>
    <w:rsid w:val="007340D3"/>
    <w:rsid w:val="00753F27"/>
    <w:rsid w:val="007800D2"/>
    <w:rsid w:val="00793487"/>
    <w:rsid w:val="00794A46"/>
    <w:rsid w:val="007B29D2"/>
    <w:rsid w:val="007B4111"/>
    <w:rsid w:val="007B71AF"/>
    <w:rsid w:val="00803A5E"/>
    <w:rsid w:val="008055B5"/>
    <w:rsid w:val="00880DB8"/>
    <w:rsid w:val="0088155F"/>
    <w:rsid w:val="00885228"/>
    <w:rsid w:val="008976CF"/>
    <w:rsid w:val="008A4732"/>
    <w:rsid w:val="008B6755"/>
    <w:rsid w:val="008C0C76"/>
    <w:rsid w:val="008C46A2"/>
    <w:rsid w:val="008C4C89"/>
    <w:rsid w:val="00903B11"/>
    <w:rsid w:val="00930035"/>
    <w:rsid w:val="00932C59"/>
    <w:rsid w:val="00943B39"/>
    <w:rsid w:val="009631EA"/>
    <w:rsid w:val="00965F0E"/>
    <w:rsid w:val="00973CD9"/>
    <w:rsid w:val="009A018E"/>
    <w:rsid w:val="009B270E"/>
    <w:rsid w:val="009B6245"/>
    <w:rsid w:val="009C2163"/>
    <w:rsid w:val="009C7FE0"/>
    <w:rsid w:val="009E231E"/>
    <w:rsid w:val="009F5AB9"/>
    <w:rsid w:val="00A00FCA"/>
    <w:rsid w:val="00A010BA"/>
    <w:rsid w:val="00A071A1"/>
    <w:rsid w:val="00A43A54"/>
    <w:rsid w:val="00A64C63"/>
    <w:rsid w:val="00A7195E"/>
    <w:rsid w:val="00A74ACE"/>
    <w:rsid w:val="00A838BE"/>
    <w:rsid w:val="00AB4F45"/>
    <w:rsid w:val="00AC5B34"/>
    <w:rsid w:val="00AE14DF"/>
    <w:rsid w:val="00AF06C6"/>
    <w:rsid w:val="00AF1477"/>
    <w:rsid w:val="00B00918"/>
    <w:rsid w:val="00B15854"/>
    <w:rsid w:val="00B31B97"/>
    <w:rsid w:val="00B36CCC"/>
    <w:rsid w:val="00B416F4"/>
    <w:rsid w:val="00B42489"/>
    <w:rsid w:val="00B45F4D"/>
    <w:rsid w:val="00B53D09"/>
    <w:rsid w:val="00B73968"/>
    <w:rsid w:val="00BA440F"/>
    <w:rsid w:val="00BA5DD3"/>
    <w:rsid w:val="00BB28B5"/>
    <w:rsid w:val="00BB35AC"/>
    <w:rsid w:val="00BB4391"/>
    <w:rsid w:val="00BC0775"/>
    <w:rsid w:val="00BD4887"/>
    <w:rsid w:val="00BF75D3"/>
    <w:rsid w:val="00C11379"/>
    <w:rsid w:val="00C15D75"/>
    <w:rsid w:val="00C26012"/>
    <w:rsid w:val="00C527C3"/>
    <w:rsid w:val="00C63834"/>
    <w:rsid w:val="00C66F06"/>
    <w:rsid w:val="00C67CBD"/>
    <w:rsid w:val="00C719F7"/>
    <w:rsid w:val="00C92337"/>
    <w:rsid w:val="00CB78C3"/>
    <w:rsid w:val="00CC0D7A"/>
    <w:rsid w:val="00CC38E8"/>
    <w:rsid w:val="00D1242F"/>
    <w:rsid w:val="00D17058"/>
    <w:rsid w:val="00D256DC"/>
    <w:rsid w:val="00D3141A"/>
    <w:rsid w:val="00D45318"/>
    <w:rsid w:val="00D50670"/>
    <w:rsid w:val="00D52C8C"/>
    <w:rsid w:val="00D647EC"/>
    <w:rsid w:val="00D770B2"/>
    <w:rsid w:val="00D804E5"/>
    <w:rsid w:val="00DA34F9"/>
    <w:rsid w:val="00DA48C4"/>
    <w:rsid w:val="00DB1287"/>
    <w:rsid w:val="00DB4A85"/>
    <w:rsid w:val="00DD0AC7"/>
    <w:rsid w:val="00DE0984"/>
    <w:rsid w:val="00DF1EE9"/>
    <w:rsid w:val="00E22B66"/>
    <w:rsid w:val="00E36984"/>
    <w:rsid w:val="00E36C12"/>
    <w:rsid w:val="00E70128"/>
    <w:rsid w:val="00E71388"/>
    <w:rsid w:val="00E7508C"/>
    <w:rsid w:val="00E7774A"/>
    <w:rsid w:val="00EA2B2B"/>
    <w:rsid w:val="00ED109E"/>
    <w:rsid w:val="00EE281A"/>
    <w:rsid w:val="00F02151"/>
    <w:rsid w:val="00F21ACC"/>
    <w:rsid w:val="00F25464"/>
    <w:rsid w:val="00F673E6"/>
    <w:rsid w:val="00F71E37"/>
    <w:rsid w:val="00F74724"/>
    <w:rsid w:val="00F82189"/>
    <w:rsid w:val="00F8312A"/>
    <w:rsid w:val="00F9111E"/>
    <w:rsid w:val="00FA4C98"/>
    <w:rsid w:val="00FA60A3"/>
    <w:rsid w:val="00FC78BD"/>
    <w:rsid w:val="00FD3EC7"/>
    <w:rsid w:val="00FE49BD"/>
    <w:rsid w:val="00FE49E0"/>
    <w:rsid w:val="00F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TKomp" w:name="Tag123"/>
  <w:shapeDefaults>
    <o:shapedefaults v:ext="edit" spidmax="2049"/>
    <o:shapelayout v:ext="edit">
      <o:idmap v:ext="edit" data="1"/>
    </o:shapelayout>
  </w:shapeDefaults>
  <w:decimalSymbol w:val=","/>
  <w:listSeparator w:val=";"/>
  <w14:docId w14:val="128E1D14"/>
  <w15:docId w15:val="{8E2C1613-8F77-47C3-AB68-9B9C53C7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customStyle="1" w:styleId="Wzmianka2">
    <w:name w:val="Wzmianka2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3A8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179F7-FE0E-4945-88EF-02190503A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302</Words>
  <Characters>1814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2</cp:revision>
  <cp:lastPrinted>2020-06-30T16:41:00Z</cp:lastPrinted>
  <dcterms:created xsi:type="dcterms:W3CDTF">2020-07-11T10:40:00Z</dcterms:created>
  <dcterms:modified xsi:type="dcterms:W3CDTF">2020-07-11T10:40:00Z</dcterms:modified>
</cp:coreProperties>
</file>